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2A5A2B1A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>Приложение № ___ к договору №_____ от ________________</w:t>
      </w:r>
      <w:r w:rsidR="0082342F">
        <w:rPr>
          <w:bCs/>
          <w:i/>
        </w:rPr>
        <w:t>*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58CB65F8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280DB26D" w:rsidR="00B73972" w:rsidRPr="00B73972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iCs/>
        </w:rPr>
        <w:t>______________________________________</w:t>
      </w:r>
      <w:r w:rsidR="00B73972" w:rsidRPr="00B73972">
        <w:rPr>
          <w:b/>
          <w:iCs/>
        </w:rPr>
        <w:t>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947BCC">
        <w:rPr>
          <w:iCs/>
        </w:rPr>
        <w:t>/</w:t>
      </w:r>
      <w:r w:rsidR="006835B1">
        <w:rPr>
          <w:iCs/>
        </w:rPr>
        <w:t xml:space="preserve"> «</w:t>
      </w:r>
      <w:r w:rsidR="006835B1" w:rsidRPr="006835B1">
        <w:rPr>
          <w:b/>
          <w:iCs/>
        </w:rPr>
        <w:t>Покупатель»</w:t>
      </w:r>
      <w:r w:rsidR="00E64114">
        <w:rPr>
          <w:b/>
          <w:iCs/>
        </w:rPr>
        <w:t>*</w:t>
      </w:r>
      <w:r w:rsidR="009C127E">
        <w:rPr>
          <w:b/>
          <w:iCs/>
        </w:rPr>
        <w:t>*</w:t>
      </w:r>
      <w:r w:rsidR="006835B1" w:rsidRPr="006835B1">
        <w:rPr>
          <w:b/>
          <w:iCs/>
        </w:rPr>
        <w:t>,</w:t>
      </w:r>
      <w:r w:rsidR="00B73972" w:rsidRPr="00B73972">
        <w:rPr>
          <w:iCs/>
        </w:rPr>
        <w:t xml:space="preserve"> в лице </w:t>
      </w:r>
      <w:r>
        <w:rPr>
          <w:iCs/>
        </w:rPr>
        <w:t>________________________________________</w:t>
      </w:r>
      <w:r w:rsidR="00B73972" w:rsidRPr="00B73972">
        <w:rPr>
          <w:iCs/>
        </w:rPr>
        <w:t xml:space="preserve">, действующего на основании </w:t>
      </w:r>
      <w:r>
        <w:rPr>
          <w:iCs/>
        </w:rPr>
        <w:t>______________________________</w:t>
      </w:r>
      <w:r w:rsidR="00B73972" w:rsidRPr="00B73972">
        <w:rPr>
          <w:iCs/>
        </w:rPr>
        <w:t xml:space="preserve">, с одной стороны и </w:t>
      </w:r>
    </w:p>
    <w:p w14:paraId="14AEE147" w14:textId="4ADDF98D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r w:rsidR="00947BCC">
        <w:rPr>
          <w:b/>
        </w:rPr>
        <w:t>/</w:t>
      </w:r>
      <w:r w:rsidR="00352F8F">
        <w:rPr>
          <w:b/>
        </w:rPr>
        <w:t>«Поставщик»</w:t>
      </w:r>
      <w:r w:rsidR="00E64114">
        <w:rPr>
          <w:b/>
        </w:rPr>
        <w:t>*</w:t>
      </w:r>
      <w:r w:rsidR="009C127E">
        <w:rPr>
          <w:b/>
        </w:rPr>
        <w:t>*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2F18A86C" w:rsidR="00801411" w:rsidRDefault="00801411" w:rsidP="001F4D11">
      <w:pPr>
        <w:pStyle w:val="ad"/>
      </w:pPr>
    </w:p>
    <w:p w14:paraId="7FDA2392" w14:textId="78EDB1F3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>по договору, Контрагент обязуется обеспечить каждого своего сотрудника, который  посеща</w:t>
      </w:r>
      <w:r w:rsidR="005277FE">
        <w:t>ет/в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7810FCEB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801411">
        <w:t xml:space="preserve"> </w:t>
      </w:r>
      <w:r w:rsidR="005277FE">
        <w:t xml:space="preserve"> Контрагент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Заказчика/Покупателя**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77777777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Заказчика/Покупателя**</w:t>
      </w:r>
      <w:r w:rsidRPr="00F235F4">
        <w:t xml:space="preserve">, должны </w:t>
      </w:r>
      <w:r w:rsidR="00FA4F13">
        <w:t xml:space="preserve">удаляться с территории предприятия  </w:t>
      </w:r>
      <w:r w:rsidR="00FA4F13" w:rsidRPr="00FA4F13">
        <w:t>Заказчика/Покупателя*</w:t>
      </w:r>
      <w:r w:rsidR="00FA4F13">
        <w:t>*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17650DFA" w:rsidR="00C23245" w:rsidRDefault="006D308C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</w:t>
      </w:r>
      <w:r w:rsidRPr="006D308C">
        <w:rPr>
          <w:highlight w:val="yellow"/>
        </w:rPr>
        <w:t>Актом</w:t>
      </w:r>
      <w:r>
        <w:t xml:space="preserve"> </w:t>
      </w:r>
      <w:del w:id="0" w:author="IE\KonstantinovaOA" w:date="2023-02-01T16:32:00Z">
        <w:r w:rsidR="00C23245" w:rsidDel="001F4D11">
          <w:delText xml:space="preserve">Протоколом </w:delText>
        </w:r>
      </w:del>
      <w:r w:rsidR="00C23245">
        <w:t xml:space="preserve">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</w:t>
      </w:r>
      <w:r>
        <w:t xml:space="preserve">актом </w:t>
      </w:r>
      <w:del w:id="1" w:author="IE\KonstantinovaOA" w:date="2023-02-01T16:33:00Z">
        <w:r w:rsidR="00C23245" w:rsidDel="001F4D11">
          <w:delText>протоколом</w:delText>
        </w:r>
        <w:r w:rsidDel="001F4D11">
          <w:delText xml:space="preserve"> </w:delText>
        </w:r>
      </w:del>
      <w:r w:rsidR="00C23245">
        <w:t xml:space="preserve">в соответствии с приложением </w:t>
      </w:r>
      <w:r w:rsidRPr="001F4D11">
        <w:rPr>
          <w:highlight w:val="yellow"/>
        </w:rPr>
        <w:t>4</w:t>
      </w:r>
      <w:r>
        <w:t xml:space="preserve"> </w:t>
      </w:r>
      <w:del w:id="2" w:author="IE\KonstantinovaOA" w:date="2023-02-01T16:34:00Z">
        <w:r w:rsidR="00C23245" w:rsidRPr="00F85441" w:rsidDel="001F4D11">
          <w:delText xml:space="preserve">6 </w:delText>
        </w:r>
      </w:del>
      <w:r w:rsidR="00C23245" w:rsidRPr="00F85441">
        <w:t>СТП 011.517.081-</w:t>
      </w:r>
      <w:r w:rsidRPr="001F4D11">
        <w:rPr>
          <w:highlight w:val="yellow"/>
        </w:rPr>
        <w:t>2022</w:t>
      </w:r>
      <w:r>
        <w:t xml:space="preserve"> </w:t>
      </w:r>
      <w:del w:id="3" w:author="IE\KonstantinovaOA" w:date="2023-02-01T16:34:00Z">
        <w:r w:rsidR="00C23245" w:rsidRPr="00F85441" w:rsidDel="001F4D11">
          <w:delText xml:space="preserve">2015 </w:delText>
        </w:r>
      </w:del>
      <w:r w:rsidR="00C23245" w:rsidRPr="00F85441">
        <w:t>Система управления охраной труда. Основные положения.</w:t>
      </w:r>
      <w:r w:rsidR="00C23245">
        <w:t xml:space="preserve"> </w:t>
      </w:r>
    </w:p>
    <w:p w14:paraId="3C192CA0" w14:textId="5780568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BB1337">
        <w:t>/Покупатель**</w:t>
      </w:r>
      <w:r w:rsidR="00C23245">
        <w:t xml:space="preserve">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21083745" w:rsidR="00C23245" w:rsidRDefault="004918C9" w:rsidP="001F4D11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BB1337">
        <w:t>/Покупателя**</w:t>
      </w:r>
      <w:r w:rsidR="00C23245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</w:t>
      </w:r>
      <w:r w:rsidR="006D308C" w:rsidRPr="001F4D11">
        <w:rPr>
          <w:highlight w:val="yellow"/>
        </w:rPr>
        <w:t>Акта</w:t>
      </w:r>
      <w:r w:rsidR="006D308C">
        <w:t xml:space="preserve"> </w:t>
      </w:r>
      <w:del w:id="4" w:author="IE\KonstantinovaOA" w:date="2023-02-01T16:33:00Z">
        <w:r w:rsidR="00C23245" w:rsidDel="001F4D11">
          <w:delText xml:space="preserve">Протокола </w:delText>
        </w:r>
      </w:del>
      <w:r w:rsidR="00C23245">
        <w:t xml:space="preserve">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3CA59813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</w:r>
      <w:r w:rsidR="006D308C" w:rsidRPr="001F4D11">
        <w:rPr>
          <w:highlight w:val="yellow"/>
        </w:rPr>
        <w:t>Акт</w:t>
      </w:r>
      <w:r w:rsidR="006D308C">
        <w:t xml:space="preserve"> </w:t>
      </w:r>
      <w:del w:id="5" w:author="IE\KonstantinovaOA" w:date="2023-02-01T16:33:00Z">
        <w:r w:rsidR="00C23245" w:rsidDel="001F4D11">
          <w:delText xml:space="preserve">Протокол </w:delText>
        </w:r>
      </w:del>
      <w:r w:rsidR="00C23245">
        <w:t xml:space="preserve">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Заказчика/Покупателя**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</w:t>
      </w:r>
      <w:r w:rsidR="006D308C" w:rsidRPr="001F4D11">
        <w:rPr>
          <w:highlight w:val="yellow"/>
        </w:rPr>
        <w:t>Акта</w:t>
      </w:r>
      <w:del w:id="6" w:author="IE\KonstantinovaOA" w:date="2023-02-01T16:33:00Z">
        <w:r w:rsidR="006D308C" w:rsidDel="001F4D11">
          <w:delText xml:space="preserve"> </w:delText>
        </w:r>
        <w:r w:rsidR="00C23245" w:rsidDel="001F4D11">
          <w:delText>Протокола</w:delText>
        </w:r>
      </w:del>
      <w:r w:rsidR="00C23245">
        <w:t>, в</w:t>
      </w:r>
      <w:r w:rsidR="006D308C">
        <w:t xml:space="preserve"> </w:t>
      </w:r>
      <w:r w:rsidR="006D308C" w:rsidRPr="001F4D11">
        <w:rPr>
          <w:highlight w:val="yellow"/>
        </w:rPr>
        <w:t>Акте</w:t>
      </w:r>
      <w:r w:rsidR="00C23245">
        <w:t xml:space="preserve"> </w:t>
      </w:r>
      <w:del w:id="7" w:author="IE\KonstantinovaOA" w:date="2023-02-01T16:33:00Z">
        <w:r w:rsidR="00C23245" w:rsidDel="001F4D11">
          <w:delText xml:space="preserve">Протоколе </w:delText>
        </w:r>
      </w:del>
      <w:r w:rsidR="00C23245">
        <w:t xml:space="preserve">делается соответствующая отметка. </w:t>
      </w:r>
    </w:p>
    <w:p w14:paraId="6B3458C6" w14:textId="44758642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0121F5">
        <w:rPr>
          <w:color w:val="FF0000"/>
        </w:rPr>
        <w:t>Заказчик</w:t>
      </w:r>
      <w:r w:rsidR="00E64114" w:rsidRPr="000121F5">
        <w:rPr>
          <w:color w:val="FF0000"/>
        </w:rPr>
        <w:t>/Покупатель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и  зафиксированный путем фотофиксации случай нарушения</w:t>
      </w:r>
      <w:r>
        <w:t xml:space="preserve"> в 10-дневный срок с момента составления </w:t>
      </w:r>
      <w:r w:rsidR="006D308C" w:rsidRPr="001F4D11">
        <w:rPr>
          <w:highlight w:val="yellow"/>
        </w:rPr>
        <w:t>Акта</w:t>
      </w:r>
      <w:r w:rsidR="006D308C">
        <w:t xml:space="preserve"> </w:t>
      </w:r>
      <w:del w:id="8" w:author="IE\KonstantinovaOA" w:date="2023-02-01T16:33:00Z">
        <w:r w:rsidDel="001F4D11">
          <w:delText>Протокола</w:delText>
        </w:r>
      </w:del>
      <w:r w:rsidR="00F85441">
        <w:t>****</w:t>
      </w:r>
      <w:r w:rsidR="00A67268" w:rsidRPr="000121F5">
        <w:rPr>
          <w:i/>
          <w:color w:val="FF0000"/>
        </w:rPr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557EFBF" w:rsidR="005B2993" w:rsidRPr="008E1321" w:rsidRDefault="005B2993" w:rsidP="00B531DB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>От Заказчика</w:t>
            </w:r>
            <w:r w:rsidR="00E64114" w:rsidRPr="00E64114">
              <w:rPr>
                <w:b/>
                <w:bCs/>
                <w:color w:val="FF0000"/>
              </w:rPr>
              <w:t>/Покупателя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E64114" w:rsidRDefault="00E64114" w:rsidP="009A4D99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9A4D99">
              <w:rPr>
                <w:b/>
                <w:bCs/>
                <w:color w:val="FF0000"/>
              </w:rPr>
              <w:t>Контрагента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77777777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2EE53BC1" w14:textId="70B93422" w:rsidR="00E42314" w:rsidRDefault="0082342F" w:rsidP="00E42314">
      <w:pPr>
        <w:jc w:val="both"/>
      </w:pPr>
      <w:r>
        <w:t>*</w:t>
      </w:r>
      <w:r w:rsidR="009C127E">
        <w:t>Для вновь заключаемых договоров – этот документ оформляется как Соглашение и является Приложением к договору.</w:t>
      </w:r>
      <w:r w:rsidR="00E42314">
        <w:rPr>
          <w:b/>
          <w:bCs/>
        </w:rPr>
        <w:t xml:space="preserve"> </w:t>
      </w:r>
      <w:r w:rsidR="009C127E">
        <w:t>Для действующих договоров – оформляется как Дополнительное соглашение к договору</w:t>
      </w:r>
      <w:r>
        <w:t xml:space="preserve"> о дополнении договора Приложением № ____  </w:t>
      </w:r>
      <w:r>
        <w:lastRenderedPageBreak/>
        <w:t>Соглашение «О</w:t>
      </w:r>
      <w:r w:rsidRPr="0082342F">
        <w:rPr>
          <w:bCs/>
        </w:rPr>
        <w:t xml:space="preserve"> соблюдении мер санитарно-эпидемиологической защиты, связанной с профилактикой распространения коронавирусной инфекции </w:t>
      </w:r>
      <w:r w:rsidRPr="0082342F">
        <w:rPr>
          <w:bCs/>
          <w:lang w:val="en-US"/>
        </w:rPr>
        <w:t>COVID</w:t>
      </w:r>
      <w:r w:rsidRPr="0082342F">
        <w:rPr>
          <w:bCs/>
        </w:rPr>
        <w:t>-19»</w:t>
      </w:r>
      <w:r w:rsidR="00E42314">
        <w:rPr>
          <w:bCs/>
        </w:rPr>
        <w:t>.</w:t>
      </w:r>
      <w:r w:rsidRPr="0082342F">
        <w:rPr>
          <w:b/>
          <w:bCs/>
        </w:rPr>
        <w:t xml:space="preserve"> </w:t>
      </w:r>
    </w:p>
    <w:p w14:paraId="5823F519" w14:textId="6E3CD5DC" w:rsidR="00563A9E" w:rsidRDefault="00E64114" w:rsidP="00E42314">
      <w:pPr>
        <w:jc w:val="both"/>
      </w:pPr>
      <w:r>
        <w:t>*</w:t>
      </w:r>
      <w:r w:rsidR="009C127E">
        <w:t>*</w:t>
      </w:r>
      <w:r>
        <w:t>Наименование сторон необходимо указать аналогично договору.</w:t>
      </w:r>
    </w:p>
    <w:p w14:paraId="6463C393" w14:textId="614DFA15" w:rsidR="0082342F" w:rsidRDefault="0082342F" w:rsidP="00F85441">
      <w:pPr>
        <w:pStyle w:val="ad"/>
      </w:pPr>
      <w:r>
        <w:t xml:space="preserve">*** Сумма штрафа соответствует санкции, установленной пунктом 6 раздела 1 Перечня  </w:t>
      </w:r>
      <w:r w:rsidRPr="0082342F">
        <w:t>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423B9804" w14:textId="4AA8F3BE" w:rsidR="00F85441" w:rsidRPr="00F85441" w:rsidRDefault="00F85441" w:rsidP="00F85441">
      <w:pPr>
        <w:pStyle w:val="a6"/>
        <w:rPr>
          <w:sz w:val="24"/>
          <w:szCs w:val="24"/>
        </w:rPr>
      </w:pPr>
      <w:r>
        <w:rPr>
          <w:sz w:val="24"/>
          <w:szCs w:val="24"/>
        </w:rPr>
        <w:t>****</w:t>
      </w:r>
      <w:r w:rsidRPr="00F85441">
        <w:rPr>
          <w:sz w:val="24"/>
          <w:szCs w:val="24"/>
        </w:rPr>
        <w:t xml:space="preserve">В </w:t>
      </w:r>
      <w:r w:rsidR="006D308C" w:rsidRPr="001F4D11">
        <w:rPr>
          <w:sz w:val="24"/>
          <w:szCs w:val="24"/>
          <w:highlight w:val="yellow"/>
        </w:rPr>
        <w:t>Акте</w:t>
      </w:r>
      <w:r w:rsidR="006D308C">
        <w:rPr>
          <w:sz w:val="24"/>
          <w:szCs w:val="24"/>
        </w:rPr>
        <w:t xml:space="preserve"> </w:t>
      </w:r>
      <w:del w:id="9" w:author="IE\KonstantinovaOA" w:date="2023-02-01T16:33:00Z">
        <w:r w:rsidRPr="00F85441" w:rsidDel="001F4D11">
          <w:rPr>
            <w:sz w:val="24"/>
            <w:szCs w:val="24"/>
          </w:rPr>
          <w:delText xml:space="preserve">Протоколе </w:delText>
        </w:r>
      </w:del>
      <w:r w:rsidRPr="00F85441">
        <w:rPr>
          <w:sz w:val="24"/>
          <w:szCs w:val="24"/>
        </w:rPr>
        <w:t xml:space="preserve">должно быть поле для указания реквизитов для перечисления денежных средств </w:t>
      </w: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79FE7" w14:textId="77777777" w:rsidR="00117352" w:rsidRDefault="00117352">
      <w:r>
        <w:separator/>
      </w:r>
    </w:p>
  </w:endnote>
  <w:endnote w:type="continuationSeparator" w:id="0">
    <w:p w14:paraId="29988833" w14:textId="77777777" w:rsidR="00117352" w:rsidRDefault="00117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E90B03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F4D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B8F09" w14:textId="77777777" w:rsidR="00117352" w:rsidRDefault="00117352">
      <w:r>
        <w:separator/>
      </w:r>
    </w:p>
  </w:footnote>
  <w:footnote w:type="continuationSeparator" w:id="0">
    <w:p w14:paraId="71824E38" w14:textId="77777777" w:rsidR="00117352" w:rsidRDefault="00117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E\KonstantinovaOA">
    <w15:presenceInfo w15:providerId="None" w15:userId="IE\KonstantinovaO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17352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1F4D1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541E7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D308C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WUTACPQVHE7E-1195615845-10187</_dlc_DocId>
    <_dlc_DocIdUrl xmlns="30e719df-8a88-48c9-b375-63b80a03932c">
      <Url>http://uscportal.ie.corp/customers/_layouts/15/DocIdRedir.aspx?ID=WUTACPQVHE7E-1195615845-10187</Url>
      <Description>WUTACPQVHE7E-1195615845-10187</Description>
    </_dlc_DocIdUrl>
    <SharedWithUsers xmlns="30e719df-8a88-48c9-b375-63b80a03932c">
      <UserInfo>
        <DisplayName>Isaychkina Svetlana</DisplayName>
        <AccountId>7017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CC53139-78E5-44D0-99BB-E1420CF24F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Sharymova Irina</cp:lastModifiedBy>
  <cp:revision>2</cp:revision>
  <cp:lastPrinted>2019-03-22T01:16:00Z</cp:lastPrinted>
  <dcterms:created xsi:type="dcterms:W3CDTF">2023-12-07T01:53:00Z</dcterms:created>
  <dcterms:modified xsi:type="dcterms:W3CDTF">2023-12-07T01:53:00Z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7ccfb39d-86a9-40aa-9d39-a0cd551be744</vt:lpwstr>
  </property>
</Properties>
</file>